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0E742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54E49FC0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8016F24" wp14:editId="5A11864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15B3F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37A65934" w14:textId="2042D475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B647DC">
        <w:rPr>
          <w:rFonts w:ascii="Monotype Corsiva" w:hAnsi="Monotype Corsiva"/>
          <w:b/>
          <w:sz w:val="32"/>
          <w:lang w:val="hu-HU"/>
        </w:rPr>
        <w:t>Lajos utca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03B8E727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67886CAD" w14:textId="77777777" w:rsidR="0037512C" w:rsidRDefault="0037512C" w:rsidP="0037512C">
      <w:pPr>
        <w:pStyle w:val="lfej"/>
      </w:pPr>
    </w:p>
    <w:p w14:paraId="77BE1ACF" w14:textId="77777777" w:rsidR="0037512C" w:rsidRPr="004C11EA" w:rsidRDefault="0037512C" w:rsidP="0037512C"/>
    <w:p w14:paraId="531781F7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47E1C9D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3C09AA54" w14:textId="0518D694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BA6AB4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045FD1">
        <w:rPr>
          <w:sz w:val="32"/>
          <w:szCs w:val="32"/>
        </w:rPr>
        <w:t>augusztus 26-i</w:t>
      </w:r>
      <w:r>
        <w:rPr>
          <w:sz w:val="32"/>
          <w:szCs w:val="32"/>
        </w:rPr>
        <w:t xml:space="preserve"> rend</w:t>
      </w:r>
      <w:r w:rsidR="00045FD1">
        <w:rPr>
          <w:sz w:val="32"/>
          <w:szCs w:val="32"/>
        </w:rPr>
        <w:t>kívüli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59D83533" w14:textId="77777777" w:rsidR="0037512C" w:rsidRDefault="0037512C" w:rsidP="0037512C">
      <w:pPr>
        <w:shd w:val="clear" w:color="auto" w:fill="FFFFFF"/>
      </w:pPr>
    </w:p>
    <w:p w14:paraId="567DD9D1" w14:textId="77777777" w:rsidR="0037512C" w:rsidRDefault="0037512C" w:rsidP="0037512C">
      <w:pPr>
        <w:shd w:val="clear" w:color="auto" w:fill="FFFFFF"/>
      </w:pPr>
    </w:p>
    <w:p w14:paraId="3519FD2B" w14:textId="77777777" w:rsidR="0037512C" w:rsidRDefault="0037512C" w:rsidP="0037512C">
      <w:pPr>
        <w:shd w:val="clear" w:color="auto" w:fill="FFFFFF"/>
      </w:pPr>
    </w:p>
    <w:p w14:paraId="41123715" w14:textId="64E8D5B3" w:rsidR="0037512C" w:rsidRPr="00AC6BD3" w:rsidRDefault="006D7132" w:rsidP="00AC6BD3">
      <w:pPr>
        <w:shd w:val="clear" w:color="auto" w:fill="FFFFFF"/>
        <w:ind w:firstLine="709"/>
        <w:rPr>
          <w:b/>
          <w:u w:val="single"/>
        </w:rPr>
      </w:pPr>
      <w:r w:rsidRPr="00AC6BD3">
        <w:rPr>
          <w:b/>
          <w:u w:val="single"/>
        </w:rPr>
        <w:t xml:space="preserve"> </w:t>
      </w:r>
      <w:r w:rsidR="0037512C" w:rsidRPr="00AC6BD3">
        <w:rPr>
          <w:b/>
          <w:u w:val="single"/>
        </w:rPr>
        <w:t>Napirend:</w:t>
      </w:r>
    </w:p>
    <w:p w14:paraId="72D80003" w14:textId="77777777" w:rsidR="0037512C" w:rsidRPr="00D6094F" w:rsidRDefault="0037512C" w:rsidP="0037512C">
      <w:pPr>
        <w:shd w:val="clear" w:color="auto" w:fill="FFFFFF"/>
      </w:pPr>
    </w:p>
    <w:p w14:paraId="7C83C198" w14:textId="6AF514F3" w:rsidR="00891F30" w:rsidRPr="00891F30" w:rsidRDefault="0037512C" w:rsidP="00891F30">
      <w:pPr>
        <w:ind w:left="2835" w:hanging="2835"/>
        <w:rPr>
          <w:rFonts w:eastAsia="Times New Roman"/>
          <w:lang w:eastAsia="hu-HU"/>
        </w:rPr>
      </w:pPr>
      <w:r w:rsidRPr="00891F30">
        <w:rPr>
          <w:b/>
        </w:rPr>
        <w:t xml:space="preserve">Tárgy: </w:t>
      </w:r>
      <w:r w:rsidRPr="00891F30">
        <w:rPr>
          <w:b/>
        </w:rPr>
        <w:tab/>
      </w:r>
      <w:proofErr w:type="spellStart"/>
      <w:r w:rsidR="00340A7C">
        <w:rPr>
          <w:bCs/>
        </w:rPr>
        <w:t>Nagyszénási</w:t>
      </w:r>
      <w:proofErr w:type="spellEnd"/>
      <w:r w:rsidR="00340A7C">
        <w:rPr>
          <w:bCs/>
        </w:rPr>
        <w:t xml:space="preserve"> Sportegyesület pályabérlete tárgyában</w:t>
      </w:r>
    </w:p>
    <w:p w14:paraId="0D356901" w14:textId="77777777" w:rsidR="00255A49" w:rsidRPr="00D6094F" w:rsidRDefault="00255A49" w:rsidP="0037512C">
      <w:pPr>
        <w:shd w:val="clear" w:color="auto" w:fill="FFFFFF"/>
      </w:pPr>
    </w:p>
    <w:p w14:paraId="550A0EF3" w14:textId="43CD75C4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BE3907">
        <w:t>p</w:t>
      </w:r>
      <w:r w:rsidRPr="006312DD">
        <w:t>olgármester</w:t>
      </w:r>
    </w:p>
    <w:p w14:paraId="7DEC53F8" w14:textId="77777777" w:rsidR="0037512C" w:rsidRPr="00D6094F" w:rsidRDefault="0037512C" w:rsidP="0037512C">
      <w:pPr>
        <w:shd w:val="clear" w:color="auto" w:fill="FFFFFF"/>
      </w:pPr>
    </w:p>
    <w:p w14:paraId="6E5E4D2C" w14:textId="77777777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C4DFD">
        <w:t>Kőszegi Erzsébet Mária jegyző</w:t>
      </w:r>
    </w:p>
    <w:p w14:paraId="32C38965" w14:textId="77777777" w:rsidR="0037512C" w:rsidRPr="00D6094F" w:rsidRDefault="0037512C" w:rsidP="0037512C">
      <w:pPr>
        <w:shd w:val="clear" w:color="auto" w:fill="FFFFFF"/>
      </w:pPr>
    </w:p>
    <w:p w14:paraId="09C9D6CF" w14:textId="6C98C380" w:rsidR="00E83CDA" w:rsidRDefault="0037512C" w:rsidP="00E83CDA">
      <w:pPr>
        <w:shd w:val="clear" w:color="auto" w:fill="FFFFFF"/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1F426658" w14:textId="77777777" w:rsidR="00E83CDA" w:rsidRPr="00D6094F" w:rsidRDefault="00E83CDA" w:rsidP="009E4CD5">
      <w:pPr>
        <w:shd w:val="clear" w:color="auto" w:fill="FFFFFF"/>
      </w:pPr>
    </w:p>
    <w:p w14:paraId="515CF8B6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6BE478A" w14:textId="77777777" w:rsidR="0037512C" w:rsidRPr="00D6094F" w:rsidRDefault="0037512C" w:rsidP="0037512C">
      <w:pPr>
        <w:shd w:val="clear" w:color="auto" w:fill="FFFFFF"/>
      </w:pPr>
    </w:p>
    <w:p w14:paraId="7CCB68C6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7F66A6" w14:textId="77777777" w:rsidR="0037512C" w:rsidRPr="00D6094F" w:rsidRDefault="0037512C" w:rsidP="0037512C">
      <w:pPr>
        <w:shd w:val="clear" w:color="auto" w:fill="FFFFFF"/>
      </w:pPr>
    </w:p>
    <w:p w14:paraId="0C91A561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4A82411F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020915A9" w14:textId="77777777" w:rsidR="0037512C" w:rsidRDefault="0037512C" w:rsidP="0037512C">
      <w:pPr>
        <w:shd w:val="clear" w:color="auto" w:fill="FFFFFF"/>
      </w:pPr>
    </w:p>
    <w:p w14:paraId="3190AE3E" w14:textId="77777777" w:rsidR="0037512C" w:rsidRDefault="0037512C" w:rsidP="0037512C">
      <w:pPr>
        <w:shd w:val="clear" w:color="auto" w:fill="FFFFFF"/>
      </w:pPr>
    </w:p>
    <w:p w14:paraId="16793CB2" w14:textId="77777777" w:rsidR="0037512C" w:rsidRPr="00D6094F" w:rsidRDefault="0037512C" w:rsidP="0037512C">
      <w:pPr>
        <w:shd w:val="clear" w:color="auto" w:fill="FFFFFF"/>
      </w:pPr>
    </w:p>
    <w:p w14:paraId="441A3DAC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3DBCD47D" w14:textId="77777777" w:rsidR="0037512C" w:rsidRPr="00D6094F" w:rsidRDefault="0037512C" w:rsidP="0037512C">
      <w:pPr>
        <w:shd w:val="clear" w:color="auto" w:fill="FFFFFF"/>
      </w:pPr>
    </w:p>
    <w:p w14:paraId="1030938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329987C0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46F9B06F" w14:textId="77777777" w:rsidR="0037512C" w:rsidRDefault="0037512C" w:rsidP="0037512C">
      <w:pPr>
        <w:shd w:val="clear" w:color="auto" w:fill="FFFFFF"/>
      </w:pPr>
    </w:p>
    <w:p w14:paraId="73F26A70" w14:textId="77777777" w:rsidR="0037512C" w:rsidRPr="00D6094F" w:rsidRDefault="0037512C" w:rsidP="0037512C">
      <w:pPr>
        <w:shd w:val="clear" w:color="auto" w:fill="FFFFFF"/>
      </w:pPr>
    </w:p>
    <w:p w14:paraId="35EA3BE8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7608F870" w14:textId="77777777" w:rsidR="0037512C" w:rsidRPr="00D6094F" w:rsidRDefault="0037512C" w:rsidP="0037512C">
      <w:pPr>
        <w:shd w:val="clear" w:color="auto" w:fill="FFFFFF"/>
      </w:pPr>
    </w:p>
    <w:p w14:paraId="512FD3A0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32D6938B" w14:textId="77777777" w:rsidR="0037512C" w:rsidRPr="006312DD" w:rsidRDefault="0037512C" w:rsidP="0037512C">
      <w:pPr>
        <w:shd w:val="clear" w:color="auto" w:fill="FFFFFF"/>
      </w:pPr>
    </w:p>
    <w:p w14:paraId="6CE6FCFB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74841FF1" w14:textId="77777777" w:rsidR="0037512C" w:rsidRPr="006312DD" w:rsidRDefault="0037512C" w:rsidP="0037512C">
      <w:pPr>
        <w:spacing w:after="160" w:line="259" w:lineRule="auto"/>
      </w:pPr>
    </w:p>
    <w:p w14:paraId="0BCA5D03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6D5EE453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6C6A32BE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0B9D08D3" w14:textId="563FF8EC" w:rsidR="00891F30" w:rsidRDefault="0045393F" w:rsidP="00891F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</w:t>
      </w:r>
      <w:r w:rsidR="0037512C" w:rsidRPr="00891F30">
        <w:rPr>
          <w:b/>
          <w:sz w:val="28"/>
          <w:szCs w:val="28"/>
        </w:rPr>
        <w:t>Képvis</w:t>
      </w:r>
      <w:r w:rsidR="005E7946" w:rsidRPr="00891F30">
        <w:rPr>
          <w:b/>
          <w:sz w:val="28"/>
          <w:szCs w:val="28"/>
        </w:rPr>
        <w:t>elő-testület 202</w:t>
      </w:r>
      <w:r w:rsidR="00BA6AB4" w:rsidRPr="00891F30">
        <w:rPr>
          <w:b/>
          <w:sz w:val="28"/>
          <w:szCs w:val="28"/>
        </w:rPr>
        <w:t>5</w:t>
      </w:r>
      <w:r w:rsidR="00B54DC9" w:rsidRPr="00891F30">
        <w:rPr>
          <w:b/>
          <w:sz w:val="28"/>
          <w:szCs w:val="28"/>
        </w:rPr>
        <w:t xml:space="preserve">. </w:t>
      </w:r>
      <w:r w:rsidR="00045FD1">
        <w:rPr>
          <w:b/>
          <w:sz w:val="28"/>
          <w:szCs w:val="28"/>
        </w:rPr>
        <w:t>augusztus 26</w:t>
      </w:r>
      <w:r w:rsidR="00B54DC9" w:rsidRPr="00891F30">
        <w:rPr>
          <w:b/>
          <w:sz w:val="28"/>
          <w:szCs w:val="28"/>
        </w:rPr>
        <w:t>-án</w:t>
      </w:r>
      <w:r w:rsidR="00F35D6B" w:rsidRPr="00891F30">
        <w:rPr>
          <w:b/>
          <w:sz w:val="28"/>
          <w:szCs w:val="28"/>
        </w:rPr>
        <w:t xml:space="preserve"> </w:t>
      </w:r>
      <w:r w:rsidR="0037512C" w:rsidRPr="00891F30">
        <w:rPr>
          <w:b/>
          <w:sz w:val="28"/>
          <w:szCs w:val="28"/>
        </w:rPr>
        <w:t>tartandó rend</w:t>
      </w:r>
      <w:r w:rsidR="00045FD1">
        <w:rPr>
          <w:b/>
          <w:sz w:val="28"/>
          <w:szCs w:val="28"/>
        </w:rPr>
        <w:t>kívüli</w:t>
      </w:r>
      <w:r w:rsidR="0037512C" w:rsidRPr="00891F30">
        <w:rPr>
          <w:b/>
          <w:sz w:val="28"/>
          <w:szCs w:val="28"/>
        </w:rPr>
        <w:t xml:space="preserve"> ülésére </w:t>
      </w:r>
      <w:r w:rsidR="00EB6750">
        <w:rPr>
          <w:b/>
          <w:sz w:val="28"/>
          <w:szCs w:val="28"/>
        </w:rPr>
        <w:t>a</w:t>
      </w:r>
    </w:p>
    <w:p w14:paraId="420E04BF" w14:textId="0C374187" w:rsidR="00891F30" w:rsidRDefault="00340A7C" w:rsidP="00891F30">
      <w:pPr>
        <w:jc w:val="center"/>
        <w:rPr>
          <w:rFonts w:eastAsia="Times New Roman"/>
          <w:b/>
          <w:sz w:val="28"/>
          <w:szCs w:val="28"/>
          <w:lang w:eastAsia="hu-HU"/>
        </w:rPr>
      </w:pPr>
      <w:proofErr w:type="spellStart"/>
      <w:r>
        <w:rPr>
          <w:rFonts w:eastAsia="Times New Roman"/>
          <w:b/>
          <w:sz w:val="28"/>
          <w:szCs w:val="28"/>
          <w:lang w:eastAsia="hu-HU"/>
        </w:rPr>
        <w:t>Nagysz</w:t>
      </w:r>
      <w:r w:rsidR="00045FD1">
        <w:rPr>
          <w:rFonts w:eastAsia="Times New Roman"/>
          <w:b/>
          <w:sz w:val="28"/>
          <w:szCs w:val="28"/>
          <w:lang w:eastAsia="hu-HU"/>
        </w:rPr>
        <w:t>é</w:t>
      </w:r>
      <w:r>
        <w:rPr>
          <w:rFonts w:eastAsia="Times New Roman"/>
          <w:b/>
          <w:sz w:val="28"/>
          <w:szCs w:val="28"/>
          <w:lang w:eastAsia="hu-HU"/>
        </w:rPr>
        <w:t>nási</w:t>
      </w:r>
      <w:proofErr w:type="spellEnd"/>
      <w:r>
        <w:rPr>
          <w:rFonts w:eastAsia="Times New Roman"/>
          <w:b/>
          <w:sz w:val="28"/>
          <w:szCs w:val="28"/>
          <w:lang w:eastAsia="hu-HU"/>
        </w:rPr>
        <w:t xml:space="preserve"> Sportegyesület pály</w:t>
      </w:r>
      <w:r w:rsidR="00EF31BE">
        <w:rPr>
          <w:rFonts w:eastAsia="Times New Roman"/>
          <w:b/>
          <w:sz w:val="28"/>
          <w:szCs w:val="28"/>
          <w:lang w:eastAsia="hu-HU"/>
        </w:rPr>
        <w:t>a</w:t>
      </w:r>
      <w:r>
        <w:rPr>
          <w:rFonts w:eastAsia="Times New Roman"/>
          <w:b/>
          <w:sz w:val="28"/>
          <w:szCs w:val="28"/>
          <w:lang w:eastAsia="hu-HU"/>
        </w:rPr>
        <w:t>bérlete</w:t>
      </w:r>
      <w:r w:rsidR="00891F30">
        <w:rPr>
          <w:rFonts w:eastAsia="Times New Roman"/>
          <w:b/>
          <w:sz w:val="28"/>
          <w:szCs w:val="28"/>
          <w:lang w:eastAsia="hu-HU"/>
        </w:rPr>
        <w:t xml:space="preserve"> tárgyában</w:t>
      </w:r>
    </w:p>
    <w:p w14:paraId="3E8BE8EA" w14:textId="77777777" w:rsidR="00045FD1" w:rsidRDefault="00045FD1" w:rsidP="00891F30">
      <w:pPr>
        <w:jc w:val="center"/>
        <w:rPr>
          <w:rFonts w:eastAsia="Times New Roman"/>
          <w:b/>
          <w:sz w:val="28"/>
          <w:szCs w:val="28"/>
          <w:lang w:eastAsia="hu-HU"/>
        </w:rPr>
      </w:pPr>
    </w:p>
    <w:p w14:paraId="187DA8F8" w14:textId="77777777" w:rsidR="00045FD1" w:rsidRPr="00891F30" w:rsidRDefault="00045FD1" w:rsidP="00891F30">
      <w:pPr>
        <w:jc w:val="center"/>
        <w:rPr>
          <w:rFonts w:eastAsia="Times New Roman"/>
          <w:b/>
          <w:sz w:val="28"/>
          <w:szCs w:val="28"/>
          <w:lang w:eastAsia="hu-HU"/>
        </w:rPr>
      </w:pPr>
    </w:p>
    <w:p w14:paraId="478E3499" w14:textId="77777777" w:rsidR="00891F30" w:rsidRPr="00891F30" w:rsidRDefault="00891F30" w:rsidP="00891F30">
      <w:pPr>
        <w:rPr>
          <w:rFonts w:eastAsia="Times New Roman"/>
          <w:b/>
          <w:lang w:eastAsia="hu-HU"/>
        </w:rPr>
      </w:pPr>
    </w:p>
    <w:p w14:paraId="0D9DE99A" w14:textId="2ED8E968" w:rsidR="0037512C" w:rsidRDefault="0037512C" w:rsidP="0037512C">
      <w:pPr>
        <w:jc w:val="center"/>
        <w:rPr>
          <w:b/>
        </w:rPr>
      </w:pPr>
      <w:r w:rsidRPr="00602176">
        <w:rPr>
          <w:b/>
        </w:rPr>
        <w:t>Tisztelt Képviselő-testület!</w:t>
      </w:r>
    </w:p>
    <w:p w14:paraId="5F1F3605" w14:textId="2460D84A" w:rsidR="00EB6750" w:rsidRDefault="00EB6750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</w:rPr>
      </w:pPr>
      <w:bookmarkStart w:id="0" w:name="_Hlk33522907"/>
    </w:p>
    <w:p w14:paraId="374A1AE6" w14:textId="7624CB59" w:rsidR="00340A7C" w:rsidRPr="00340A7C" w:rsidRDefault="00340A7C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</w:rPr>
      </w:pPr>
      <w:r>
        <w:rPr>
          <w:bCs/>
        </w:rPr>
        <w:t xml:space="preserve">A </w:t>
      </w:r>
      <w:proofErr w:type="spellStart"/>
      <w:r>
        <w:rPr>
          <w:bCs/>
        </w:rPr>
        <w:t>Nagyszénási</w:t>
      </w:r>
      <w:proofErr w:type="spellEnd"/>
      <w:r>
        <w:rPr>
          <w:bCs/>
        </w:rPr>
        <w:t xml:space="preserve"> Sportegyesület képviselőjétől </w:t>
      </w:r>
      <w:proofErr w:type="spellStart"/>
      <w:r>
        <w:rPr>
          <w:bCs/>
        </w:rPr>
        <w:t>Radovics</w:t>
      </w:r>
      <w:proofErr w:type="spellEnd"/>
      <w:r>
        <w:rPr>
          <w:bCs/>
        </w:rPr>
        <w:t xml:space="preserve"> Istvántól érkezett megkeresés a Gádoros, Dobó utca 16. szám alatt található Szappanos Mihály Sporttelep bérletével kapcsolatban. A </w:t>
      </w:r>
      <w:proofErr w:type="spellStart"/>
      <w:r>
        <w:rPr>
          <w:bCs/>
        </w:rPr>
        <w:t>bérbevevő</w:t>
      </w:r>
      <w:proofErr w:type="spellEnd"/>
      <w:r>
        <w:rPr>
          <w:bCs/>
        </w:rPr>
        <w:t xml:space="preserve"> a füves pályát és annak kiszolgáló létesítményeit kívánja </w:t>
      </w:r>
      <w:proofErr w:type="spellStart"/>
      <w:r>
        <w:rPr>
          <w:bCs/>
        </w:rPr>
        <w:t>bérbevenni</w:t>
      </w:r>
      <w:proofErr w:type="spellEnd"/>
      <w:r>
        <w:rPr>
          <w:bCs/>
        </w:rPr>
        <w:t xml:space="preserve">, amíg </w:t>
      </w:r>
      <w:r w:rsidR="00BF20D0">
        <w:rPr>
          <w:bCs/>
        </w:rPr>
        <w:t xml:space="preserve">a saját, </w:t>
      </w:r>
      <w:proofErr w:type="spellStart"/>
      <w:r>
        <w:rPr>
          <w:bCs/>
        </w:rPr>
        <w:t>nagysz</w:t>
      </w:r>
      <w:r w:rsidR="00EF31BE">
        <w:rPr>
          <w:bCs/>
        </w:rPr>
        <w:t>é</w:t>
      </w:r>
      <w:r>
        <w:rPr>
          <w:bCs/>
        </w:rPr>
        <w:t>nás</w:t>
      </w:r>
      <w:r w:rsidR="004876C2">
        <w:rPr>
          <w:bCs/>
        </w:rPr>
        <w:t>i</w:t>
      </w:r>
      <w:proofErr w:type="spellEnd"/>
      <w:r w:rsidR="004876C2">
        <w:rPr>
          <w:bCs/>
        </w:rPr>
        <w:t xml:space="preserve"> létesítmény</w:t>
      </w:r>
      <w:r w:rsidR="00F71EAE">
        <w:rPr>
          <w:bCs/>
        </w:rPr>
        <w:t>é</w:t>
      </w:r>
      <w:r w:rsidR="004876C2">
        <w:rPr>
          <w:bCs/>
        </w:rPr>
        <w:t>ben</w:t>
      </w:r>
      <w:r>
        <w:rPr>
          <w:bCs/>
        </w:rPr>
        <w:t xml:space="preserve"> a felújítás tart.</w:t>
      </w:r>
    </w:p>
    <w:p w14:paraId="0AA6A20D" w14:textId="0AFA401A" w:rsidR="00EF31BE" w:rsidRDefault="00EB6750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</w:pPr>
      <w:r>
        <w:t xml:space="preserve">(Levél mellékelten csatolva.) </w:t>
      </w:r>
      <w:r w:rsidR="00EF31BE">
        <w:t xml:space="preserve"> </w:t>
      </w:r>
      <w:r w:rsidR="00355533">
        <w:t>Tájékoztatásként a</w:t>
      </w:r>
      <w:r w:rsidR="006A337B">
        <w:t>z ingatlan</w:t>
      </w:r>
      <w:r w:rsidR="00EF31BE">
        <w:t xml:space="preserve"> </w:t>
      </w:r>
      <w:r w:rsidR="00364D6E">
        <w:t xml:space="preserve">közös </w:t>
      </w:r>
      <w:r w:rsidR="006A337B">
        <w:t xml:space="preserve">használatáról </w:t>
      </w:r>
      <w:r w:rsidR="00364D6E">
        <w:t xml:space="preserve">- a fennálló szerződésükre tekintettel - </w:t>
      </w:r>
      <w:r w:rsidR="006A337B">
        <w:t xml:space="preserve">a </w:t>
      </w:r>
      <w:r w:rsidR="00EF31BE">
        <w:t>Gádorosi Labdarúgó Sportegyesülettel az előzetes egyeztetés megtörtént</w:t>
      </w:r>
      <w:r w:rsidR="00364D6E">
        <w:t>.</w:t>
      </w:r>
    </w:p>
    <w:p w14:paraId="16CBD9D7" w14:textId="77777777" w:rsidR="00071D00" w:rsidRPr="006D7132" w:rsidRDefault="00071D00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</w:pPr>
    </w:p>
    <w:p w14:paraId="2570DC88" w14:textId="125972DC" w:rsidR="00E83CDA" w:rsidRPr="006D7132" w:rsidRDefault="00E83CDA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</w:pPr>
      <w:r w:rsidRPr="006D7132">
        <w:t xml:space="preserve">Kérem a </w:t>
      </w:r>
      <w:r w:rsidR="00BE3907">
        <w:t>t</w:t>
      </w:r>
      <w:r w:rsidRPr="006D7132">
        <w:t xml:space="preserve">isztelt Képviselő-testületet </w:t>
      </w:r>
      <w:r w:rsidR="003C72D6" w:rsidRPr="006D7132">
        <w:t>a</w:t>
      </w:r>
      <w:r w:rsidR="0045393F">
        <w:t xml:space="preserve">z előterjesztés </w:t>
      </w:r>
      <w:r w:rsidR="003C72D6" w:rsidRPr="006D7132">
        <w:t xml:space="preserve">megvitatására és a határozati javaslat </w:t>
      </w:r>
      <w:r w:rsidR="0045393F">
        <w:t xml:space="preserve">alapján a döntés </w:t>
      </w:r>
      <w:r w:rsidR="006D7132">
        <w:t>meghozatalára</w:t>
      </w:r>
      <w:r w:rsidR="003C72D6" w:rsidRPr="006D7132">
        <w:t>.</w:t>
      </w:r>
    </w:p>
    <w:p w14:paraId="75C9158F" w14:textId="77777777" w:rsidR="003C72D6" w:rsidRDefault="003C72D6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</w:pPr>
    </w:p>
    <w:p w14:paraId="3E4D0C14" w14:textId="77777777" w:rsidR="003C72D6" w:rsidRPr="002C65ED" w:rsidRDefault="003C72D6" w:rsidP="00045FD1">
      <w:pPr>
        <w:overflowPunct w:val="0"/>
        <w:autoSpaceDE w:val="0"/>
        <w:autoSpaceDN w:val="0"/>
        <w:adjustRightInd w:val="0"/>
        <w:spacing w:line="276" w:lineRule="auto"/>
        <w:textAlignment w:val="baseline"/>
      </w:pPr>
    </w:p>
    <w:bookmarkEnd w:id="0"/>
    <w:p w14:paraId="2CD5424B" w14:textId="77777777" w:rsidR="002D4D48" w:rsidRDefault="002D4D48" w:rsidP="00045FD1">
      <w:pPr>
        <w:spacing w:line="276" w:lineRule="auto"/>
        <w:rPr>
          <w:b/>
          <w:u w:val="single"/>
        </w:rPr>
      </w:pPr>
      <w:r w:rsidRPr="002C65ED">
        <w:rPr>
          <w:b/>
          <w:u w:val="single"/>
        </w:rPr>
        <w:t>Határozati javaslat:</w:t>
      </w:r>
    </w:p>
    <w:p w14:paraId="0D520A8F" w14:textId="77777777" w:rsidR="00D90E4A" w:rsidRPr="002C65ED" w:rsidRDefault="00D90E4A" w:rsidP="00045FD1">
      <w:pPr>
        <w:spacing w:line="276" w:lineRule="auto"/>
        <w:rPr>
          <w:b/>
          <w:u w:val="single"/>
        </w:rPr>
      </w:pPr>
    </w:p>
    <w:p w14:paraId="0C5D07B9" w14:textId="107DC040" w:rsidR="002D4D48" w:rsidRDefault="002D4D48" w:rsidP="00045FD1">
      <w:pPr>
        <w:spacing w:line="276" w:lineRule="auto"/>
      </w:pPr>
      <w:r w:rsidRPr="002C65ED">
        <w:t>Gádoros Nagyközség Önkormányzat Képviselő-testülete</w:t>
      </w:r>
      <w:r w:rsidR="007130EB">
        <w:t xml:space="preserve"> </w:t>
      </w:r>
      <w:r w:rsidR="004876C2">
        <w:t>dönt arról, hogy a Nagyszénás Sportegyesület (székhely: 5931 Nagyszénás, Rákóczi F. u</w:t>
      </w:r>
      <w:r w:rsidR="00D61DFB">
        <w:t>tca</w:t>
      </w:r>
      <w:r w:rsidR="004876C2">
        <w:t xml:space="preserve"> 2., adószám: 18370580-1-04</w:t>
      </w:r>
      <w:r w:rsidR="00045FD1" w:rsidRPr="00045FD1">
        <w:t xml:space="preserve"> </w:t>
      </w:r>
      <w:r w:rsidR="00045FD1">
        <w:t xml:space="preserve">képviseli: </w:t>
      </w:r>
      <w:proofErr w:type="spellStart"/>
      <w:r w:rsidR="00045FD1">
        <w:t>Radovics</w:t>
      </w:r>
      <w:proofErr w:type="spellEnd"/>
      <w:r w:rsidR="00045FD1">
        <w:t xml:space="preserve"> István</w:t>
      </w:r>
      <w:r w:rsidR="00D61DFB">
        <w:t xml:space="preserve"> elnök</w:t>
      </w:r>
      <w:r w:rsidR="004876C2">
        <w:t>) részére a 5932 Gádoros, Dobó I</w:t>
      </w:r>
      <w:r w:rsidR="00045FD1">
        <w:t>stván</w:t>
      </w:r>
      <w:r w:rsidR="004876C2">
        <w:t xml:space="preserve"> u. 16. szám alatti Szappanos Mihály Sporttelepre bérleti szerződést köt 2025. augusztus 01. napjától 2025. december 31. bruttó: ..............Ft, azaz bruttó ...........................Forint</w:t>
      </w:r>
      <w:r w:rsidR="00F71EAE">
        <w:t xml:space="preserve"> összeg ellenében.</w:t>
      </w:r>
    </w:p>
    <w:p w14:paraId="60FE1557" w14:textId="77777777" w:rsidR="00045FD1" w:rsidRDefault="00045FD1" w:rsidP="00045FD1">
      <w:pPr>
        <w:spacing w:line="276" w:lineRule="auto"/>
      </w:pPr>
    </w:p>
    <w:p w14:paraId="7175C7AD" w14:textId="3B89338F" w:rsidR="00F71EAE" w:rsidRDefault="00F71EAE" w:rsidP="00045FD1">
      <w:pPr>
        <w:spacing w:line="276" w:lineRule="auto"/>
      </w:pPr>
      <w:r>
        <w:t>Felkéri Polgármester Urat a bérleti szerződés aláírására.</w:t>
      </w:r>
    </w:p>
    <w:p w14:paraId="67FDFAD4" w14:textId="77777777" w:rsidR="003C72D6" w:rsidRDefault="003C72D6" w:rsidP="002D4D48"/>
    <w:p w14:paraId="158C80D1" w14:textId="3628382D" w:rsidR="003C72D6" w:rsidRDefault="003C72D6" w:rsidP="002D4D48">
      <w:r>
        <w:t xml:space="preserve">Felelős: </w:t>
      </w:r>
      <w:r>
        <w:tab/>
        <w:t>Dr. Szilágyi Tibor polgármester</w:t>
      </w:r>
    </w:p>
    <w:p w14:paraId="3FFFF1B0" w14:textId="358EAE82" w:rsidR="003452EA" w:rsidRDefault="003452EA" w:rsidP="002D4D48">
      <w:r>
        <w:t xml:space="preserve">Értesül erről: </w:t>
      </w:r>
      <w:r>
        <w:tab/>
      </w:r>
      <w:proofErr w:type="spellStart"/>
      <w:r w:rsidR="00A817C1">
        <w:t>Radovics</w:t>
      </w:r>
      <w:proofErr w:type="spellEnd"/>
      <w:r w:rsidR="00A817C1">
        <w:t xml:space="preserve"> István </w:t>
      </w:r>
      <w:proofErr w:type="spellStart"/>
      <w:r w:rsidR="00F71EAE">
        <w:t>Nagyszénás</w:t>
      </w:r>
      <w:r w:rsidR="00045FD1">
        <w:t>i</w:t>
      </w:r>
      <w:proofErr w:type="spellEnd"/>
      <w:r w:rsidR="00F71EAE">
        <w:t xml:space="preserve"> Sportegyesület</w:t>
      </w:r>
    </w:p>
    <w:p w14:paraId="49520368" w14:textId="1DB236C8" w:rsidR="00D61DFB" w:rsidRDefault="00D61DFB" w:rsidP="002D4D48">
      <w:r>
        <w:tab/>
      </w:r>
      <w:r>
        <w:tab/>
        <w:t>Libor Zsolt Istvánné pénzügyi csoportvezető</w:t>
      </w:r>
    </w:p>
    <w:p w14:paraId="4A3697AF" w14:textId="77777777" w:rsidR="003C72D6" w:rsidRDefault="003C72D6" w:rsidP="002D4D48">
      <w:r>
        <w:t xml:space="preserve">Határidő: </w:t>
      </w:r>
      <w:r>
        <w:tab/>
        <w:t>értelem szerint</w:t>
      </w:r>
    </w:p>
    <w:p w14:paraId="4E17C016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030EED4" w14:textId="2BA166D4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BA6AB4">
        <w:rPr>
          <w:rFonts w:eastAsia="Times New Roman"/>
          <w:lang w:eastAsia="hu-HU"/>
        </w:rPr>
        <w:t>5</w:t>
      </w:r>
      <w:r w:rsidR="00426D80" w:rsidRPr="002C65ED">
        <w:rPr>
          <w:rFonts w:eastAsia="Times New Roman"/>
          <w:lang w:eastAsia="hu-HU"/>
        </w:rPr>
        <w:t xml:space="preserve">. </w:t>
      </w:r>
      <w:proofErr w:type="spellStart"/>
      <w:r w:rsidR="009F4FFC">
        <w:rPr>
          <w:rFonts w:eastAsia="Times New Roman"/>
          <w:lang w:eastAsia="hu-HU"/>
        </w:rPr>
        <w:t>agusztus</w:t>
      </w:r>
      <w:proofErr w:type="spellEnd"/>
      <w:r w:rsidR="009F4FFC">
        <w:rPr>
          <w:rFonts w:eastAsia="Times New Roman"/>
          <w:lang w:eastAsia="hu-HU"/>
        </w:rPr>
        <w:t xml:space="preserve"> </w:t>
      </w:r>
      <w:r w:rsidR="00F71EAE">
        <w:rPr>
          <w:rFonts w:eastAsia="Times New Roman"/>
          <w:lang w:eastAsia="hu-HU"/>
        </w:rPr>
        <w:t>11</w:t>
      </w:r>
      <w:r w:rsidR="00BE3907">
        <w:rPr>
          <w:rFonts w:eastAsia="Times New Roman"/>
          <w:lang w:eastAsia="hu-HU"/>
        </w:rPr>
        <w:t>.</w:t>
      </w:r>
    </w:p>
    <w:p w14:paraId="56ABD352" w14:textId="77777777" w:rsidR="009F4FFC" w:rsidRDefault="009F4FFC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5617A8F" w14:textId="77777777" w:rsidR="009F4FFC" w:rsidRPr="002C65ED" w:rsidRDefault="009F4FFC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046E9FE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6B8BB134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691A10B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F0DA" w14:textId="77777777" w:rsidR="001A12C6" w:rsidRDefault="001A12C6" w:rsidP="0034438E">
      <w:r>
        <w:separator/>
      </w:r>
    </w:p>
  </w:endnote>
  <w:endnote w:type="continuationSeparator" w:id="0">
    <w:p w14:paraId="5CAF8636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01F3E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7C8B827C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A2A16" w14:textId="77777777" w:rsidR="001A12C6" w:rsidRDefault="001A12C6" w:rsidP="0034438E">
      <w:r>
        <w:separator/>
      </w:r>
    </w:p>
  </w:footnote>
  <w:footnote w:type="continuationSeparator" w:id="0">
    <w:p w14:paraId="1C011DEA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5441C"/>
    <w:multiLevelType w:val="hybridMultilevel"/>
    <w:tmpl w:val="D25A6D0E"/>
    <w:lvl w:ilvl="0" w:tplc="277AD7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C10FE"/>
    <w:multiLevelType w:val="hybridMultilevel"/>
    <w:tmpl w:val="490CDA8A"/>
    <w:lvl w:ilvl="0" w:tplc="D3ACE7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7C6B"/>
    <w:multiLevelType w:val="hybridMultilevel"/>
    <w:tmpl w:val="FB2ED40E"/>
    <w:lvl w:ilvl="0" w:tplc="5B680BC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B2809"/>
    <w:multiLevelType w:val="hybridMultilevel"/>
    <w:tmpl w:val="E5021054"/>
    <w:lvl w:ilvl="0" w:tplc="2976E5C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56259">
    <w:abstractNumId w:val="5"/>
  </w:num>
  <w:num w:numId="2" w16cid:durableId="886912490">
    <w:abstractNumId w:val="4"/>
  </w:num>
  <w:num w:numId="3" w16cid:durableId="242767058">
    <w:abstractNumId w:val="13"/>
  </w:num>
  <w:num w:numId="4" w16cid:durableId="126821030">
    <w:abstractNumId w:val="15"/>
  </w:num>
  <w:num w:numId="5" w16cid:durableId="1536847452">
    <w:abstractNumId w:val="8"/>
  </w:num>
  <w:num w:numId="6" w16cid:durableId="890072040">
    <w:abstractNumId w:val="7"/>
  </w:num>
  <w:num w:numId="7" w16cid:durableId="516693223">
    <w:abstractNumId w:val="26"/>
  </w:num>
  <w:num w:numId="8" w16cid:durableId="630331689">
    <w:abstractNumId w:val="21"/>
  </w:num>
  <w:num w:numId="9" w16cid:durableId="2072800846">
    <w:abstractNumId w:val="10"/>
  </w:num>
  <w:num w:numId="10" w16cid:durableId="166943870">
    <w:abstractNumId w:val="23"/>
  </w:num>
  <w:num w:numId="11" w16cid:durableId="1441955395">
    <w:abstractNumId w:val="25"/>
  </w:num>
  <w:num w:numId="12" w16cid:durableId="704673336">
    <w:abstractNumId w:val="20"/>
  </w:num>
  <w:num w:numId="13" w16cid:durableId="616255889">
    <w:abstractNumId w:val="0"/>
  </w:num>
  <w:num w:numId="14" w16cid:durableId="186911923">
    <w:abstractNumId w:val="19"/>
  </w:num>
  <w:num w:numId="15" w16cid:durableId="1948462878">
    <w:abstractNumId w:val="29"/>
  </w:num>
  <w:num w:numId="16" w16cid:durableId="1912108895">
    <w:abstractNumId w:val="3"/>
  </w:num>
  <w:num w:numId="17" w16cid:durableId="1187788148">
    <w:abstractNumId w:val="32"/>
  </w:num>
  <w:num w:numId="18" w16cid:durableId="860513763">
    <w:abstractNumId w:val="28"/>
  </w:num>
  <w:num w:numId="19" w16cid:durableId="1695307870">
    <w:abstractNumId w:val="14"/>
  </w:num>
  <w:num w:numId="20" w16cid:durableId="606888547">
    <w:abstractNumId w:val="6"/>
  </w:num>
  <w:num w:numId="21" w16cid:durableId="1934314855">
    <w:abstractNumId w:val="30"/>
  </w:num>
  <w:num w:numId="22" w16cid:durableId="614874067">
    <w:abstractNumId w:val="27"/>
  </w:num>
  <w:num w:numId="23" w16cid:durableId="1945265532">
    <w:abstractNumId w:val="18"/>
  </w:num>
  <w:num w:numId="24" w16cid:durableId="768934324">
    <w:abstractNumId w:val="9"/>
  </w:num>
  <w:num w:numId="25" w16cid:durableId="1864322369">
    <w:abstractNumId w:val="33"/>
  </w:num>
  <w:num w:numId="26" w16cid:durableId="1766655008">
    <w:abstractNumId w:val="22"/>
  </w:num>
  <w:num w:numId="27" w16cid:durableId="245068502">
    <w:abstractNumId w:val="16"/>
  </w:num>
  <w:num w:numId="28" w16cid:durableId="1081289858">
    <w:abstractNumId w:val="17"/>
  </w:num>
  <w:num w:numId="29" w16cid:durableId="252016500">
    <w:abstractNumId w:val="12"/>
  </w:num>
  <w:num w:numId="30" w16cid:durableId="46615897">
    <w:abstractNumId w:val="11"/>
  </w:num>
  <w:num w:numId="31" w16cid:durableId="2054871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3206402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6E85"/>
    <w:rsid w:val="000128FD"/>
    <w:rsid w:val="00012AC8"/>
    <w:rsid w:val="00017A17"/>
    <w:rsid w:val="00017A9D"/>
    <w:rsid w:val="00020DE2"/>
    <w:rsid w:val="000216BD"/>
    <w:rsid w:val="00025802"/>
    <w:rsid w:val="00025D3A"/>
    <w:rsid w:val="00027EE6"/>
    <w:rsid w:val="000348CD"/>
    <w:rsid w:val="00035989"/>
    <w:rsid w:val="000369D0"/>
    <w:rsid w:val="00040E2D"/>
    <w:rsid w:val="0004152D"/>
    <w:rsid w:val="00045FD1"/>
    <w:rsid w:val="000539CC"/>
    <w:rsid w:val="00055885"/>
    <w:rsid w:val="000601E7"/>
    <w:rsid w:val="000626B5"/>
    <w:rsid w:val="00063024"/>
    <w:rsid w:val="00065986"/>
    <w:rsid w:val="00067C84"/>
    <w:rsid w:val="00071D00"/>
    <w:rsid w:val="00073A9F"/>
    <w:rsid w:val="00076924"/>
    <w:rsid w:val="00077B87"/>
    <w:rsid w:val="00081A27"/>
    <w:rsid w:val="00082207"/>
    <w:rsid w:val="00083FA6"/>
    <w:rsid w:val="00087D4C"/>
    <w:rsid w:val="00092AA2"/>
    <w:rsid w:val="000B6C84"/>
    <w:rsid w:val="000C112D"/>
    <w:rsid w:val="000C4DFD"/>
    <w:rsid w:val="000D5B0B"/>
    <w:rsid w:val="000D6B25"/>
    <w:rsid w:val="000E0403"/>
    <w:rsid w:val="000E23E5"/>
    <w:rsid w:val="000E32A3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4F93"/>
    <w:rsid w:val="001B53A9"/>
    <w:rsid w:val="001B60EF"/>
    <w:rsid w:val="001B6D61"/>
    <w:rsid w:val="001D352C"/>
    <w:rsid w:val="001D3D34"/>
    <w:rsid w:val="001D6268"/>
    <w:rsid w:val="001E1897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A49"/>
    <w:rsid w:val="00260CAF"/>
    <w:rsid w:val="0026166E"/>
    <w:rsid w:val="0026570F"/>
    <w:rsid w:val="002700CC"/>
    <w:rsid w:val="002702F9"/>
    <w:rsid w:val="00272A16"/>
    <w:rsid w:val="00272B62"/>
    <w:rsid w:val="00272C4F"/>
    <w:rsid w:val="00274B1D"/>
    <w:rsid w:val="00276124"/>
    <w:rsid w:val="002807E4"/>
    <w:rsid w:val="00280C0C"/>
    <w:rsid w:val="0028158A"/>
    <w:rsid w:val="00281DA7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E544A"/>
    <w:rsid w:val="002E79EC"/>
    <w:rsid w:val="002F108F"/>
    <w:rsid w:val="002F1CBD"/>
    <w:rsid w:val="002F39B7"/>
    <w:rsid w:val="002F4321"/>
    <w:rsid w:val="002F4474"/>
    <w:rsid w:val="002F5169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2372A"/>
    <w:rsid w:val="003306BD"/>
    <w:rsid w:val="00334038"/>
    <w:rsid w:val="00335E1F"/>
    <w:rsid w:val="00337AC2"/>
    <w:rsid w:val="00340A7C"/>
    <w:rsid w:val="003414E2"/>
    <w:rsid w:val="0034286F"/>
    <w:rsid w:val="00342EBA"/>
    <w:rsid w:val="0034438E"/>
    <w:rsid w:val="003452EA"/>
    <w:rsid w:val="003459D5"/>
    <w:rsid w:val="00347549"/>
    <w:rsid w:val="00347AF1"/>
    <w:rsid w:val="0035026B"/>
    <w:rsid w:val="00351B27"/>
    <w:rsid w:val="00355533"/>
    <w:rsid w:val="00355D34"/>
    <w:rsid w:val="00361328"/>
    <w:rsid w:val="0036480A"/>
    <w:rsid w:val="00364D6E"/>
    <w:rsid w:val="00364EEC"/>
    <w:rsid w:val="003666E2"/>
    <w:rsid w:val="0037512C"/>
    <w:rsid w:val="003801DF"/>
    <w:rsid w:val="00381847"/>
    <w:rsid w:val="00381DBE"/>
    <w:rsid w:val="0038207F"/>
    <w:rsid w:val="0038475F"/>
    <w:rsid w:val="00385333"/>
    <w:rsid w:val="003868FE"/>
    <w:rsid w:val="00386BC0"/>
    <w:rsid w:val="00390D5E"/>
    <w:rsid w:val="003914C8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C72D6"/>
    <w:rsid w:val="003D1712"/>
    <w:rsid w:val="003D340D"/>
    <w:rsid w:val="003D6F3A"/>
    <w:rsid w:val="003D7500"/>
    <w:rsid w:val="003E2164"/>
    <w:rsid w:val="003E41AA"/>
    <w:rsid w:val="003E4ADB"/>
    <w:rsid w:val="003E7038"/>
    <w:rsid w:val="003E78E8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393F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6C2"/>
    <w:rsid w:val="00487826"/>
    <w:rsid w:val="00487AAA"/>
    <w:rsid w:val="00495C12"/>
    <w:rsid w:val="00496E00"/>
    <w:rsid w:val="004A3D63"/>
    <w:rsid w:val="004A4201"/>
    <w:rsid w:val="004A58A3"/>
    <w:rsid w:val="004A5996"/>
    <w:rsid w:val="004A7076"/>
    <w:rsid w:val="004B14C7"/>
    <w:rsid w:val="004B4D15"/>
    <w:rsid w:val="004C52E5"/>
    <w:rsid w:val="004C5800"/>
    <w:rsid w:val="004D1604"/>
    <w:rsid w:val="004D3626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37AE1"/>
    <w:rsid w:val="005417EA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7B30"/>
    <w:rsid w:val="005C17C2"/>
    <w:rsid w:val="005C32DF"/>
    <w:rsid w:val="005C32E6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B7A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0A23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6F85"/>
    <w:rsid w:val="0066789A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78ED"/>
    <w:rsid w:val="006A2928"/>
    <w:rsid w:val="006A337B"/>
    <w:rsid w:val="006A3B5E"/>
    <w:rsid w:val="006B15B6"/>
    <w:rsid w:val="006B6734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132"/>
    <w:rsid w:val="006D789A"/>
    <w:rsid w:val="006D7D2D"/>
    <w:rsid w:val="006E27AC"/>
    <w:rsid w:val="006E796C"/>
    <w:rsid w:val="006F1CC8"/>
    <w:rsid w:val="006F23B2"/>
    <w:rsid w:val="006F4CE2"/>
    <w:rsid w:val="006F5499"/>
    <w:rsid w:val="00700D27"/>
    <w:rsid w:val="00702D27"/>
    <w:rsid w:val="0070520C"/>
    <w:rsid w:val="00706B94"/>
    <w:rsid w:val="00710BB0"/>
    <w:rsid w:val="007112BE"/>
    <w:rsid w:val="007125AB"/>
    <w:rsid w:val="00712885"/>
    <w:rsid w:val="007130EB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31F6"/>
    <w:rsid w:val="007D72DC"/>
    <w:rsid w:val="007E3E45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460E"/>
    <w:rsid w:val="0088581F"/>
    <w:rsid w:val="00886466"/>
    <w:rsid w:val="00887FAB"/>
    <w:rsid w:val="00891F30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573C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5010"/>
    <w:rsid w:val="00955B8E"/>
    <w:rsid w:val="00962C54"/>
    <w:rsid w:val="00965493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63E3"/>
    <w:rsid w:val="009F0D48"/>
    <w:rsid w:val="009F1327"/>
    <w:rsid w:val="009F41FE"/>
    <w:rsid w:val="009F4FFC"/>
    <w:rsid w:val="009F5112"/>
    <w:rsid w:val="00A004F5"/>
    <w:rsid w:val="00A00EE4"/>
    <w:rsid w:val="00A0105D"/>
    <w:rsid w:val="00A01A9F"/>
    <w:rsid w:val="00A03901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457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17C1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C6BD3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3020E"/>
    <w:rsid w:val="00B3415B"/>
    <w:rsid w:val="00B41BA5"/>
    <w:rsid w:val="00B42870"/>
    <w:rsid w:val="00B439B6"/>
    <w:rsid w:val="00B46A02"/>
    <w:rsid w:val="00B500B3"/>
    <w:rsid w:val="00B502DF"/>
    <w:rsid w:val="00B507FA"/>
    <w:rsid w:val="00B50DAD"/>
    <w:rsid w:val="00B54082"/>
    <w:rsid w:val="00B54DC9"/>
    <w:rsid w:val="00B57370"/>
    <w:rsid w:val="00B6087D"/>
    <w:rsid w:val="00B62C09"/>
    <w:rsid w:val="00B63382"/>
    <w:rsid w:val="00B647DC"/>
    <w:rsid w:val="00B6498C"/>
    <w:rsid w:val="00B6522B"/>
    <w:rsid w:val="00B656DC"/>
    <w:rsid w:val="00B67EDE"/>
    <w:rsid w:val="00B70142"/>
    <w:rsid w:val="00B81029"/>
    <w:rsid w:val="00B81BFD"/>
    <w:rsid w:val="00B81E1A"/>
    <w:rsid w:val="00B95149"/>
    <w:rsid w:val="00B95B55"/>
    <w:rsid w:val="00B97687"/>
    <w:rsid w:val="00BA05FC"/>
    <w:rsid w:val="00BA3B11"/>
    <w:rsid w:val="00BA66FA"/>
    <w:rsid w:val="00BA6AB4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594"/>
    <w:rsid w:val="00BD48BA"/>
    <w:rsid w:val="00BD55C6"/>
    <w:rsid w:val="00BD5E92"/>
    <w:rsid w:val="00BE1C60"/>
    <w:rsid w:val="00BE2003"/>
    <w:rsid w:val="00BE3907"/>
    <w:rsid w:val="00BF0D09"/>
    <w:rsid w:val="00BF137D"/>
    <w:rsid w:val="00BF20D0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4560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CF6A43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7205"/>
    <w:rsid w:val="00D47DF4"/>
    <w:rsid w:val="00D50EBE"/>
    <w:rsid w:val="00D56628"/>
    <w:rsid w:val="00D568EC"/>
    <w:rsid w:val="00D61DFB"/>
    <w:rsid w:val="00D635BE"/>
    <w:rsid w:val="00D66950"/>
    <w:rsid w:val="00D67C87"/>
    <w:rsid w:val="00D72ED6"/>
    <w:rsid w:val="00D7712C"/>
    <w:rsid w:val="00D77168"/>
    <w:rsid w:val="00D82910"/>
    <w:rsid w:val="00D8512F"/>
    <w:rsid w:val="00D868A3"/>
    <w:rsid w:val="00D877DA"/>
    <w:rsid w:val="00D90E4A"/>
    <w:rsid w:val="00D94DA3"/>
    <w:rsid w:val="00DA38E0"/>
    <w:rsid w:val="00DA3ED7"/>
    <w:rsid w:val="00DA69F3"/>
    <w:rsid w:val="00DA6C99"/>
    <w:rsid w:val="00DB12D3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3CDA"/>
    <w:rsid w:val="00E84C65"/>
    <w:rsid w:val="00E85556"/>
    <w:rsid w:val="00E85A98"/>
    <w:rsid w:val="00E95BF8"/>
    <w:rsid w:val="00E96B80"/>
    <w:rsid w:val="00EA19F9"/>
    <w:rsid w:val="00EB00D7"/>
    <w:rsid w:val="00EB082D"/>
    <w:rsid w:val="00EB0C18"/>
    <w:rsid w:val="00EB5906"/>
    <w:rsid w:val="00EB5AFE"/>
    <w:rsid w:val="00EB6750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EF31B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596"/>
    <w:rsid w:val="00F33893"/>
    <w:rsid w:val="00F35ADF"/>
    <w:rsid w:val="00F35D6B"/>
    <w:rsid w:val="00F42497"/>
    <w:rsid w:val="00F44D7B"/>
    <w:rsid w:val="00F45087"/>
    <w:rsid w:val="00F45ABF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1EAE"/>
    <w:rsid w:val="00F73663"/>
    <w:rsid w:val="00F7415B"/>
    <w:rsid w:val="00F75513"/>
    <w:rsid w:val="00F767AB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A834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2070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2</cp:revision>
  <cp:lastPrinted>2025-08-15T10:40:00Z</cp:lastPrinted>
  <dcterms:created xsi:type="dcterms:W3CDTF">2025-08-15T10:42:00Z</dcterms:created>
  <dcterms:modified xsi:type="dcterms:W3CDTF">2025-08-15T10:42:00Z</dcterms:modified>
</cp:coreProperties>
</file>